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83C" w:rsidRPr="00A1628A" w:rsidRDefault="00FD2191" w:rsidP="00F6063D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A1628A">
        <w:t xml:space="preserve">Příloha č. </w:t>
      </w:r>
      <w:r w:rsidR="00DC3132">
        <w:t>5</w:t>
      </w:r>
      <w:r w:rsidR="00CE103E" w:rsidRPr="00A1628A">
        <w:t xml:space="preserve"> </w:t>
      </w:r>
      <w:r w:rsidR="00724D03">
        <w:t xml:space="preserve">- </w:t>
      </w:r>
      <w:r w:rsidR="00204648" w:rsidRPr="00A1628A">
        <w:rPr>
          <w:rFonts w:eastAsia="Calibri"/>
        </w:rPr>
        <w:t xml:space="preserve">Seznam </w:t>
      </w:r>
      <w:r w:rsidR="00CE103E" w:rsidRPr="00A1628A">
        <w:rPr>
          <w:rFonts w:eastAsia="Calibri"/>
        </w:rPr>
        <w:t>pod</w:t>
      </w:r>
      <w:r w:rsidR="00204648" w:rsidRPr="00A1628A">
        <w:rPr>
          <w:rFonts w:eastAsia="Calibri"/>
        </w:rPr>
        <w:t>dodavatelů</w:t>
      </w:r>
      <w:r w:rsidR="00A1628A">
        <w:rPr>
          <w:rFonts w:eastAsia="Calibri"/>
        </w:rPr>
        <w:t xml:space="preserve"> (VZOR)</w:t>
      </w:r>
    </w:p>
    <w:bookmarkEnd w:id="0"/>
    <w:bookmarkEnd w:id="1"/>
    <w:p w:rsidR="00724D03" w:rsidRPr="009C6679" w:rsidRDefault="00724D03" w:rsidP="00724D03">
      <w:pPr>
        <w:jc w:val="right"/>
        <w:rPr>
          <w:rFonts w:cs="Arial"/>
          <w:sz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639"/>
      </w:tblGrid>
      <w:tr w:rsidR="00724D03" w:rsidRPr="009C6679" w:rsidTr="0038239B">
        <w:trPr>
          <w:trHeight w:val="49"/>
          <w:jc w:val="center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:rsidR="00724D03" w:rsidRPr="0038239B" w:rsidRDefault="00724D03" w:rsidP="0038239B">
            <w:pPr>
              <w:jc w:val="center"/>
              <w:rPr>
                <w:rFonts w:cs="Arial"/>
                <w:b/>
                <w:bCs/>
                <w:caps/>
                <w:sz w:val="20"/>
              </w:rPr>
            </w:pPr>
            <w:r w:rsidRPr="0038239B">
              <w:rPr>
                <w:rFonts w:cs="Arial"/>
                <w:b/>
                <w:bCs/>
                <w:caps/>
                <w:sz w:val="20"/>
              </w:rPr>
              <w:t>nÁZEV VEŘEJNÉ ZAKÁZKY:</w:t>
            </w:r>
            <w:r w:rsidR="0038239B" w:rsidRPr="0038239B">
              <w:rPr>
                <w:rFonts w:cs="Arial"/>
                <w:b/>
                <w:bCs/>
                <w:sz w:val="20"/>
              </w:rPr>
              <w:t xml:space="preserve"> Stavební práce v rámci projektu Modernizace učeben včetně zajištění konektivity a bezbariérovosti GaSOŠ Plasy</w:t>
            </w:r>
            <w:r w:rsidR="00B42A95">
              <w:rPr>
                <w:rFonts w:cs="Arial"/>
                <w:b/>
                <w:bCs/>
                <w:sz w:val="20"/>
              </w:rPr>
              <w:t xml:space="preserve"> </w:t>
            </w:r>
            <w:r w:rsidR="00912BC5">
              <w:rPr>
                <w:rFonts w:cs="Arial"/>
                <w:b/>
                <w:bCs/>
                <w:sz w:val="20"/>
              </w:rPr>
              <w:t>(3</w:t>
            </w:r>
            <w:bookmarkStart w:id="2" w:name="_GoBack"/>
            <w:bookmarkEnd w:id="2"/>
            <w:r w:rsidR="00B42A95" w:rsidRPr="00B42A95">
              <w:rPr>
                <w:rFonts w:cs="Arial"/>
                <w:b/>
                <w:bCs/>
                <w:sz w:val="20"/>
              </w:rPr>
              <w:t>. vyhlášení)</w:t>
            </w:r>
          </w:p>
        </w:tc>
      </w:tr>
      <w:tr w:rsidR="00724D03" w:rsidRPr="00E70A65" w:rsidTr="0038239B">
        <w:trPr>
          <w:trHeight w:val="4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03" w:rsidRPr="0038239B" w:rsidRDefault="00724D03" w:rsidP="0038239B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39B">
              <w:rPr>
                <w:rFonts w:ascii="Arial" w:hAnsi="Arial" w:cs="Arial"/>
                <w:bCs/>
                <w:color w:val="010000"/>
                <w:sz w:val="20"/>
                <w:szCs w:val="20"/>
              </w:rPr>
              <w:t xml:space="preserve">Veřejná zakázka </w:t>
            </w:r>
            <w:r w:rsidRPr="0038239B">
              <w:rPr>
                <w:rFonts w:ascii="Arial" w:hAnsi="Arial" w:cs="Arial"/>
                <w:bCs/>
                <w:sz w:val="20"/>
                <w:szCs w:val="20"/>
              </w:rPr>
              <w:t xml:space="preserve">malého rozsahu na stavební práce </w:t>
            </w:r>
            <w:r w:rsidRPr="0038239B">
              <w:rPr>
                <w:rFonts w:ascii="Arial" w:hAnsi="Arial" w:cs="Arial"/>
                <w:sz w:val="20"/>
                <w:szCs w:val="20"/>
              </w:rPr>
              <w:t>(dále také jen „VZ“)</w:t>
            </w:r>
            <w:r w:rsidRPr="0038239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8239B">
              <w:rPr>
                <w:rFonts w:ascii="Arial" w:hAnsi="Arial" w:cs="Arial"/>
                <w:sz w:val="20"/>
                <w:szCs w:val="20"/>
              </w:rPr>
              <w:t>zadávaná mimo režim zákona č. 134/2016 Sb., o zadávání veřejných zakázek (dále také jen „ZZVZ“).</w:t>
            </w:r>
          </w:p>
          <w:p w:rsidR="00724D03" w:rsidRPr="0038239B" w:rsidRDefault="00724D03" w:rsidP="0038239B">
            <w:pPr>
              <w:pStyle w:val="Default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39B">
              <w:rPr>
                <w:rFonts w:ascii="Arial" w:hAnsi="Arial" w:cs="Arial"/>
                <w:sz w:val="20"/>
                <w:szCs w:val="20"/>
              </w:rPr>
              <w:t>Veřejná zakázka je zadávána</w:t>
            </w:r>
            <w:r w:rsidRPr="0038239B">
              <w:rPr>
                <w:rFonts w:ascii="Arial" w:hAnsi="Arial" w:cs="Arial"/>
                <w:bCs/>
                <w:sz w:val="20"/>
                <w:szCs w:val="20"/>
              </w:rPr>
              <w:t xml:space="preserve"> dle postupů S</w:t>
            </w:r>
            <w:r w:rsidRPr="0038239B">
              <w:rPr>
                <w:rFonts w:ascii="Arial" w:hAnsi="Arial" w:cs="Arial"/>
                <w:sz w:val="20"/>
                <w:szCs w:val="20"/>
              </w:rPr>
              <w:t>měrnice Rady Plzeňského kraje č. 2/2016, o zadávání veřejných zakázek</w:t>
            </w:r>
            <w:r w:rsidR="0038239B" w:rsidRPr="0038239B">
              <w:rPr>
                <w:rFonts w:ascii="Arial" w:hAnsi="Arial" w:cs="Arial"/>
                <w:bCs/>
                <w:color w:val="010000"/>
                <w:sz w:val="20"/>
                <w:szCs w:val="20"/>
              </w:rPr>
              <w:t xml:space="preserve">, </w:t>
            </w:r>
            <w:r w:rsidR="0038239B" w:rsidRPr="0038239B">
              <w:rPr>
                <w:rFonts w:ascii="Arial" w:hAnsi="Arial" w:cs="Arial"/>
                <w:sz w:val="20"/>
                <w:szCs w:val="20"/>
              </w:rPr>
              <w:t>Obecných pravidel pro žadatele a příjemce pro všechny specifické cíle a Výzvy IROP a dle Metodického pokynu pro oblast zadávání zakázek pro programové období 2014 – 2020, který tvoří Přílohu č. 3 těchto Obecných pravidel</w:t>
            </w:r>
            <w:r w:rsidRPr="0038239B">
              <w:rPr>
                <w:rFonts w:ascii="Arial" w:hAnsi="Arial" w:cs="Arial"/>
                <w:bCs/>
                <w:color w:val="010000"/>
                <w:sz w:val="20"/>
                <w:szCs w:val="20"/>
              </w:rPr>
              <w:t>.</w:t>
            </w:r>
            <w:r w:rsidRPr="0038239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724D03" w:rsidRDefault="00724D03" w:rsidP="00724D03">
      <w:pPr>
        <w:spacing w:before="120"/>
        <w:jc w:val="both"/>
        <w:rPr>
          <w:rFonts w:cs="Arial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695"/>
        <w:gridCol w:w="6944"/>
      </w:tblGrid>
      <w:tr w:rsidR="00724D03" w:rsidTr="00E67394">
        <w:trPr>
          <w:trHeight w:val="454"/>
          <w:jc w:val="center"/>
        </w:trPr>
        <w:tc>
          <w:tcPr>
            <w:tcW w:w="2695" w:type="dxa"/>
            <w:vAlign w:val="center"/>
          </w:tcPr>
          <w:p w:rsidR="00724D03" w:rsidRPr="00B31AB3" w:rsidRDefault="00724D03" w:rsidP="0038239B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 xml:space="preserve">NÁZEV </w:t>
            </w:r>
            <w:r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E:</w:t>
            </w:r>
          </w:p>
        </w:tc>
        <w:tc>
          <w:tcPr>
            <w:tcW w:w="6944" w:type="dxa"/>
            <w:vAlign w:val="center"/>
          </w:tcPr>
          <w:p w:rsidR="00724D03" w:rsidRPr="00A32C78" w:rsidRDefault="00724D03" w:rsidP="0038239B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724D03" w:rsidTr="00E67394">
        <w:trPr>
          <w:trHeight w:val="454"/>
          <w:jc w:val="center"/>
        </w:trPr>
        <w:tc>
          <w:tcPr>
            <w:tcW w:w="2695" w:type="dxa"/>
            <w:vAlign w:val="center"/>
          </w:tcPr>
          <w:p w:rsidR="00724D03" w:rsidRPr="00B31AB3" w:rsidRDefault="00724D03" w:rsidP="0038239B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IČO/DIČ:</w:t>
            </w:r>
          </w:p>
        </w:tc>
        <w:tc>
          <w:tcPr>
            <w:tcW w:w="6944" w:type="dxa"/>
            <w:vAlign w:val="center"/>
          </w:tcPr>
          <w:p w:rsidR="00724D03" w:rsidRPr="00A32C78" w:rsidRDefault="00724D03" w:rsidP="0038239B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724D03" w:rsidTr="00E67394">
        <w:trPr>
          <w:trHeight w:val="454"/>
          <w:jc w:val="center"/>
        </w:trPr>
        <w:tc>
          <w:tcPr>
            <w:tcW w:w="2695" w:type="dxa"/>
            <w:vAlign w:val="center"/>
          </w:tcPr>
          <w:p w:rsidR="00724D03" w:rsidRPr="00B31AB3" w:rsidRDefault="00724D03" w:rsidP="0038239B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SÍDLO:</w:t>
            </w:r>
          </w:p>
        </w:tc>
        <w:tc>
          <w:tcPr>
            <w:tcW w:w="6944" w:type="dxa"/>
            <w:vAlign w:val="center"/>
          </w:tcPr>
          <w:p w:rsidR="00724D03" w:rsidRPr="00A32C78" w:rsidRDefault="00724D03" w:rsidP="0038239B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724D03" w:rsidTr="00E67394">
        <w:trPr>
          <w:trHeight w:val="567"/>
          <w:jc w:val="center"/>
        </w:trPr>
        <w:tc>
          <w:tcPr>
            <w:tcW w:w="2695" w:type="dxa"/>
            <w:vAlign w:val="center"/>
          </w:tcPr>
          <w:p w:rsidR="00724D03" w:rsidRPr="00B31AB3" w:rsidRDefault="00724D03" w:rsidP="0038239B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 xml:space="preserve">OSOBA OPRÁVNĚNÁ JEDNAT ZA </w:t>
            </w:r>
            <w:r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E:</w:t>
            </w:r>
          </w:p>
        </w:tc>
        <w:tc>
          <w:tcPr>
            <w:tcW w:w="6944" w:type="dxa"/>
            <w:vAlign w:val="center"/>
          </w:tcPr>
          <w:p w:rsidR="00724D03" w:rsidRPr="00A32C78" w:rsidRDefault="00724D03" w:rsidP="0038239B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</w:tbl>
    <w:p w:rsidR="0038239B" w:rsidRDefault="0038239B" w:rsidP="0038239B">
      <w:pPr>
        <w:jc w:val="both"/>
        <w:rPr>
          <w:rFonts w:cs="Arial"/>
          <w:sz w:val="20"/>
        </w:rPr>
      </w:pPr>
    </w:p>
    <w:p w:rsidR="0038239B" w:rsidRDefault="0038239B" w:rsidP="0038239B">
      <w:pPr>
        <w:spacing w:after="120"/>
        <w:jc w:val="both"/>
        <w:rPr>
          <w:rFonts w:eastAsia="Calibri" w:cs="Arial"/>
          <w:b/>
          <w:color w:val="000000"/>
          <w:sz w:val="20"/>
        </w:rPr>
      </w:pPr>
      <w:r>
        <w:rPr>
          <w:rFonts w:cs="Arial"/>
          <w:sz w:val="20"/>
        </w:rPr>
        <w:t xml:space="preserve">Výše uvedený účastník výběrového řízení, jako dodavatel </w:t>
      </w:r>
      <w:r w:rsidRPr="000A3D6F">
        <w:rPr>
          <w:rFonts w:cs="Arial"/>
          <w:sz w:val="20"/>
        </w:rPr>
        <w:t>předmětn</w:t>
      </w:r>
      <w:r w:rsidR="00B42A95">
        <w:rPr>
          <w:rFonts w:cs="Arial"/>
          <w:sz w:val="20"/>
        </w:rPr>
        <w:t>é</w:t>
      </w:r>
      <w:r w:rsidRPr="000A3D6F">
        <w:rPr>
          <w:rFonts w:cs="Arial"/>
          <w:sz w:val="20"/>
        </w:rPr>
        <w:t xml:space="preserve"> </w:t>
      </w:r>
      <w:r w:rsidR="00C46AD4">
        <w:rPr>
          <w:rFonts w:cs="Arial"/>
          <w:sz w:val="20"/>
        </w:rPr>
        <w:t>VZ</w:t>
      </w:r>
      <w:r>
        <w:rPr>
          <w:rFonts w:cs="Arial"/>
          <w:sz w:val="20"/>
        </w:rPr>
        <w:t>,</w:t>
      </w:r>
      <w:r w:rsidRPr="00B32A01">
        <w:rPr>
          <w:rFonts w:cs="Arial"/>
          <w:b/>
          <w:sz w:val="20"/>
        </w:rPr>
        <w:t xml:space="preserve"> předkládá</w:t>
      </w:r>
      <w:r w:rsidRPr="00B32A01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v souladu s čl. 16.4 </w:t>
      </w:r>
      <w:r w:rsidR="006517D8">
        <w:rPr>
          <w:rFonts w:cs="Arial"/>
          <w:sz w:val="20"/>
        </w:rPr>
        <w:t>Výzvy</w:t>
      </w:r>
      <w:r>
        <w:rPr>
          <w:rFonts w:cs="Arial"/>
          <w:sz w:val="20"/>
        </w:rPr>
        <w:t xml:space="preserve"> </w:t>
      </w:r>
      <w:r w:rsidRPr="00B32A01">
        <w:rPr>
          <w:rFonts w:cs="Arial"/>
          <w:sz w:val="20"/>
        </w:rPr>
        <w:t xml:space="preserve">následující </w:t>
      </w:r>
      <w:r w:rsidRPr="00B32A01">
        <w:rPr>
          <w:rFonts w:eastAsia="Calibri" w:cs="Arial"/>
          <w:b/>
          <w:color w:val="000000"/>
          <w:sz w:val="20"/>
        </w:rPr>
        <w:t>seznam poddodavatelů:</w:t>
      </w:r>
    </w:p>
    <w:p w:rsidR="0038239B" w:rsidRPr="00A1628A" w:rsidRDefault="0038239B" w:rsidP="006517D8">
      <w:pPr>
        <w:spacing w:before="240" w:after="120"/>
        <w:jc w:val="both"/>
        <w:rPr>
          <w:rFonts w:cs="Arial"/>
          <w:b/>
          <w:sz w:val="20"/>
          <w:highlight w:val="yellow"/>
        </w:rPr>
      </w:pPr>
      <w:r>
        <w:rPr>
          <w:rFonts w:eastAsia="Calibri" w:cs="Arial"/>
          <w:b/>
          <w:color w:val="000000"/>
          <w:sz w:val="20"/>
        </w:rPr>
        <w:t xml:space="preserve">Seznam poddodavatelů </w:t>
      </w:r>
      <w:r w:rsidR="00B1139C">
        <w:rPr>
          <w:rFonts w:eastAsia="Calibri" w:cs="Arial"/>
          <w:b/>
          <w:color w:val="000000"/>
          <w:sz w:val="20"/>
        </w:rPr>
        <w:t xml:space="preserve">na </w:t>
      </w:r>
      <w:r>
        <w:rPr>
          <w:rFonts w:eastAsia="Calibri" w:cs="Arial"/>
          <w:b/>
          <w:color w:val="000000"/>
          <w:sz w:val="20"/>
        </w:rPr>
        <w:t>veřejn</w:t>
      </w:r>
      <w:r w:rsidR="00B42A95">
        <w:rPr>
          <w:rFonts w:eastAsia="Calibri" w:cs="Arial"/>
          <w:b/>
          <w:color w:val="000000"/>
          <w:sz w:val="20"/>
        </w:rPr>
        <w:t>ou</w:t>
      </w:r>
      <w:r>
        <w:rPr>
          <w:rFonts w:eastAsia="Calibri" w:cs="Arial"/>
          <w:b/>
          <w:color w:val="000000"/>
          <w:sz w:val="20"/>
        </w:rPr>
        <w:t xml:space="preserve"> zakázk</w:t>
      </w:r>
      <w:r w:rsidR="00B42A95">
        <w:rPr>
          <w:rFonts w:eastAsia="Calibri" w:cs="Arial"/>
          <w:b/>
          <w:color w:val="000000"/>
          <w:sz w:val="20"/>
        </w:rPr>
        <w:t>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592"/>
        <w:gridCol w:w="3721"/>
        <w:gridCol w:w="5326"/>
      </w:tblGrid>
      <w:tr w:rsidR="0038239B" w:rsidRPr="00B32A01" w:rsidTr="0038239B">
        <w:trPr>
          <w:trHeight w:val="204"/>
          <w:jc w:val="center"/>
        </w:trPr>
        <w:tc>
          <w:tcPr>
            <w:tcW w:w="592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721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Identifikace poddodavatele</w:t>
            </w:r>
          </w:p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(obchodní název, IČO, sídlo)</w:t>
            </w:r>
          </w:p>
        </w:tc>
        <w:tc>
          <w:tcPr>
            <w:tcW w:w="5326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B32A01">
              <w:rPr>
                <w:rFonts w:cs="Arial"/>
                <w:b/>
                <w:color w:val="010000"/>
                <w:sz w:val="20"/>
              </w:rPr>
              <w:t>Specifikace činností, kter</w:t>
            </w:r>
            <w:r>
              <w:rPr>
                <w:rFonts w:cs="Arial"/>
                <w:b/>
                <w:color w:val="010000"/>
                <w:sz w:val="20"/>
              </w:rPr>
              <w:t>é</w:t>
            </w:r>
            <w:r w:rsidRPr="00B32A01">
              <w:rPr>
                <w:rFonts w:cs="Arial"/>
                <w:b/>
                <w:color w:val="010000"/>
                <w:sz w:val="20"/>
              </w:rPr>
              <w:t xml:space="preserve"> bude poddodavatel pro dodavatele v rámci plnění VZ provádět</w:t>
            </w:r>
          </w:p>
        </w:tc>
      </w:tr>
      <w:tr w:rsidR="0038239B" w:rsidRPr="00B32A01" w:rsidTr="0038239B">
        <w:trPr>
          <w:jc w:val="center"/>
        </w:trPr>
        <w:tc>
          <w:tcPr>
            <w:tcW w:w="592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1</w:t>
            </w:r>
          </w:p>
        </w:tc>
        <w:tc>
          <w:tcPr>
            <w:tcW w:w="3721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  <w:tc>
          <w:tcPr>
            <w:tcW w:w="5326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38239B" w:rsidRPr="00B32A01" w:rsidTr="0038239B">
        <w:trPr>
          <w:jc w:val="center"/>
        </w:trPr>
        <w:tc>
          <w:tcPr>
            <w:tcW w:w="592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2</w:t>
            </w:r>
          </w:p>
        </w:tc>
        <w:tc>
          <w:tcPr>
            <w:tcW w:w="3721" w:type="dxa"/>
            <w:vAlign w:val="center"/>
          </w:tcPr>
          <w:p w:rsidR="0038239B" w:rsidRPr="00AF1A45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FF0000"/>
                <w:sz w:val="20"/>
              </w:rPr>
            </w:pPr>
            <w:r w:rsidRPr="00AF1A45">
              <w:rPr>
                <w:rFonts w:eastAsia="Calibri"/>
                <w:b/>
                <w:bCs/>
                <w:color w:val="FF0000"/>
                <w:sz w:val="20"/>
              </w:rPr>
              <w:t>...........</w:t>
            </w:r>
          </w:p>
        </w:tc>
        <w:tc>
          <w:tcPr>
            <w:tcW w:w="5326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F1A45">
              <w:rPr>
                <w:rFonts w:eastAsia="Calibri"/>
                <w:b/>
                <w:bCs/>
                <w:color w:val="FF0000"/>
                <w:sz w:val="20"/>
              </w:rPr>
              <w:t>...........</w:t>
            </w:r>
          </w:p>
        </w:tc>
      </w:tr>
      <w:tr w:rsidR="0038239B" w:rsidRPr="00B32A01" w:rsidTr="0038239B">
        <w:trPr>
          <w:jc w:val="center"/>
        </w:trPr>
        <w:tc>
          <w:tcPr>
            <w:tcW w:w="592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3</w:t>
            </w:r>
          </w:p>
        </w:tc>
        <w:tc>
          <w:tcPr>
            <w:tcW w:w="3721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38239B" w:rsidRPr="00B32A01" w:rsidTr="0038239B">
        <w:trPr>
          <w:jc w:val="center"/>
        </w:trPr>
        <w:tc>
          <w:tcPr>
            <w:tcW w:w="592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4</w:t>
            </w:r>
          </w:p>
        </w:tc>
        <w:tc>
          <w:tcPr>
            <w:tcW w:w="3721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</w:tbl>
    <w:p w:rsidR="0038239B" w:rsidRDefault="0038239B" w:rsidP="0038239B">
      <w:pPr>
        <w:spacing w:line="270" w:lineRule="exact"/>
        <w:rPr>
          <w:rFonts w:cs="Arial"/>
          <w:bCs/>
          <w:iCs/>
          <w:sz w:val="20"/>
        </w:rPr>
      </w:pPr>
    </w:p>
    <w:p w:rsidR="00B42A95" w:rsidRDefault="00B42A95" w:rsidP="0038239B">
      <w:pPr>
        <w:spacing w:line="270" w:lineRule="exact"/>
        <w:rPr>
          <w:rFonts w:cs="Arial"/>
          <w:bCs/>
          <w:iCs/>
          <w:sz w:val="20"/>
        </w:rPr>
      </w:pPr>
    </w:p>
    <w:p w:rsidR="00B42A95" w:rsidRDefault="00B42A95" w:rsidP="0038239B">
      <w:pPr>
        <w:spacing w:line="270" w:lineRule="exact"/>
        <w:rPr>
          <w:rFonts w:cs="Arial"/>
          <w:bCs/>
          <w:iCs/>
          <w:sz w:val="20"/>
        </w:rPr>
      </w:pPr>
    </w:p>
    <w:p w:rsidR="0038239B" w:rsidRPr="00041118" w:rsidRDefault="0038239B" w:rsidP="0038239B">
      <w:pPr>
        <w:spacing w:line="270" w:lineRule="exact"/>
        <w:rPr>
          <w:rFonts w:cs="Arial"/>
          <w:bCs/>
          <w:iCs/>
          <w:sz w:val="20"/>
        </w:rPr>
      </w:pPr>
      <w:r w:rsidRPr="000664D7">
        <w:rPr>
          <w:rFonts w:cs="Arial"/>
          <w:bCs/>
          <w:iCs/>
          <w:sz w:val="20"/>
        </w:rPr>
        <w:t>V</w:t>
      </w:r>
      <w:r>
        <w:rPr>
          <w:rFonts w:cs="Arial"/>
          <w:bCs/>
          <w:iCs/>
          <w:sz w:val="20"/>
        </w:rPr>
        <w:t>.........</w:t>
      </w:r>
      <w:r w:rsidRPr="000664D7">
        <w:rPr>
          <w:rFonts w:cs="Arial"/>
          <w:color w:val="FF0000"/>
          <w:sz w:val="20"/>
        </w:rPr>
        <w:t xml:space="preserve"> DOPLNÍ DODAVATEL</w:t>
      </w:r>
      <w:r w:rsidRPr="000664D7">
        <w:rPr>
          <w:rFonts w:cs="Arial"/>
          <w:bCs/>
          <w:iCs/>
          <w:sz w:val="20"/>
        </w:rPr>
        <w:t xml:space="preserve"> dne</w:t>
      </w:r>
      <w:r>
        <w:rPr>
          <w:rFonts w:cs="Arial"/>
          <w:bCs/>
          <w:iCs/>
          <w:sz w:val="20"/>
        </w:rPr>
        <w:t>..............</w:t>
      </w:r>
      <w:r w:rsidRPr="000664D7">
        <w:rPr>
          <w:rFonts w:cs="Arial"/>
          <w:color w:val="FF0000"/>
          <w:sz w:val="20"/>
        </w:rPr>
        <w:t xml:space="preserve"> DOPLNÍ DODAVATEL</w:t>
      </w:r>
      <w:r w:rsidRPr="000664D7">
        <w:rPr>
          <w:rFonts w:cs="Arial"/>
          <w:bCs/>
          <w:iCs/>
          <w:sz w:val="20"/>
        </w:rPr>
        <w:t xml:space="preserve"> </w:t>
      </w:r>
      <w:r>
        <w:rPr>
          <w:rFonts w:cs="Arial"/>
          <w:bCs/>
          <w:iCs/>
          <w:sz w:val="20"/>
        </w:rPr>
        <w:t>2018</w:t>
      </w:r>
      <w:r w:rsidRPr="00041118">
        <w:rPr>
          <w:rFonts w:cs="Arial"/>
          <w:bCs/>
          <w:iCs/>
          <w:sz w:val="20"/>
        </w:rPr>
        <w:t xml:space="preserve">               </w:t>
      </w:r>
    </w:p>
    <w:p w:rsidR="0038239B" w:rsidRDefault="0038239B" w:rsidP="0038239B">
      <w:pPr>
        <w:spacing w:line="270" w:lineRule="exact"/>
        <w:rPr>
          <w:rFonts w:cs="Arial"/>
          <w:bCs/>
          <w:iCs/>
          <w:sz w:val="20"/>
        </w:rPr>
      </w:pPr>
    </w:p>
    <w:p w:rsidR="0038239B" w:rsidRDefault="0038239B" w:rsidP="0038239B">
      <w:pPr>
        <w:jc w:val="both"/>
        <w:rPr>
          <w:rFonts w:cs="Arial"/>
          <w:sz w:val="20"/>
        </w:rPr>
      </w:pPr>
    </w:p>
    <w:p w:rsidR="0038239B" w:rsidRPr="00041118" w:rsidRDefault="0038239B" w:rsidP="0038239B">
      <w:pPr>
        <w:jc w:val="both"/>
        <w:rPr>
          <w:rFonts w:cs="Arial"/>
          <w:sz w:val="20"/>
        </w:rPr>
      </w:pPr>
    </w:p>
    <w:p w:rsidR="0038239B" w:rsidRPr="00041118" w:rsidRDefault="0038239B" w:rsidP="0038239B">
      <w:pPr>
        <w:tabs>
          <w:tab w:val="left" w:pos="0"/>
        </w:tabs>
        <w:rPr>
          <w:rFonts w:cs="Arial"/>
          <w:sz w:val="20"/>
        </w:rPr>
      </w:pPr>
      <w:r w:rsidRPr="00041118">
        <w:rPr>
          <w:rFonts w:cs="Arial"/>
          <w:color w:val="FF0000"/>
          <w:sz w:val="20"/>
        </w:rPr>
        <w:t>PODPIS DODAVATELE</w:t>
      </w:r>
    </w:p>
    <w:p w:rsidR="0038239B" w:rsidRPr="00041118" w:rsidRDefault="0038239B" w:rsidP="0038239B">
      <w:pPr>
        <w:rPr>
          <w:rFonts w:cs="Arial"/>
          <w:sz w:val="20"/>
        </w:rPr>
      </w:pPr>
      <w:r w:rsidRPr="00041118">
        <w:rPr>
          <w:rFonts w:cs="Arial"/>
          <w:sz w:val="20"/>
        </w:rPr>
        <w:t xml:space="preserve"> __________________________________</w:t>
      </w:r>
    </w:p>
    <w:p w:rsidR="0038239B" w:rsidRPr="00041118" w:rsidRDefault="0038239B" w:rsidP="0038239B">
      <w:pPr>
        <w:rPr>
          <w:rFonts w:cs="Arial"/>
          <w:sz w:val="20"/>
        </w:rPr>
      </w:pPr>
      <w:r w:rsidRPr="00041118">
        <w:rPr>
          <w:rFonts w:cs="Arial"/>
          <w:sz w:val="20"/>
        </w:rPr>
        <w:t>podpis a razítko oprávněné osoby</w:t>
      </w:r>
    </w:p>
    <w:p w:rsidR="0038239B" w:rsidRPr="00041118" w:rsidRDefault="0038239B" w:rsidP="0038239B">
      <w:pPr>
        <w:rPr>
          <w:rFonts w:cs="Arial"/>
          <w:i/>
          <w:color w:val="FF0000"/>
          <w:sz w:val="20"/>
        </w:rPr>
      </w:pPr>
      <w:r w:rsidRPr="00041118">
        <w:rPr>
          <w:rFonts w:cs="Arial"/>
          <w:i/>
          <w:color w:val="FF0000"/>
          <w:sz w:val="20"/>
        </w:rPr>
        <w:t xml:space="preserve"> jméno, příjmení, funkce, označení dodavatele</w:t>
      </w:r>
    </w:p>
    <w:p w:rsidR="00A135BC" w:rsidRPr="0068274E" w:rsidRDefault="0038239B" w:rsidP="006517D8">
      <w:pPr>
        <w:rPr>
          <w:rFonts w:cs="Arial"/>
          <w:bCs/>
          <w:i/>
          <w:iCs/>
          <w:color w:val="808080" w:themeColor="background1" w:themeShade="80"/>
          <w:szCs w:val="22"/>
          <w:lang w:eastAsia="en-US"/>
        </w:rPr>
      </w:pPr>
      <w:r w:rsidRPr="00041118">
        <w:rPr>
          <w:rFonts w:cs="Arial"/>
          <w:color w:val="FF0000"/>
          <w:sz w:val="20"/>
        </w:rPr>
        <w:t>DOPLNÍ DODAVATEL</w:t>
      </w:r>
    </w:p>
    <w:sectPr w:rsidR="00A135BC" w:rsidRPr="0068274E" w:rsidSect="00A1628A">
      <w:footerReference w:type="default" r:id="rId8"/>
      <w:type w:val="continuous"/>
      <w:pgSz w:w="11906" w:h="16838" w:code="9"/>
      <w:pgMar w:top="1418" w:right="1134" w:bottom="851" w:left="1134" w:header="567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39B" w:rsidRDefault="0038239B" w:rsidP="00264229">
      <w:r>
        <w:separator/>
      </w:r>
    </w:p>
  </w:endnote>
  <w:endnote w:type="continuationSeparator" w:id="0">
    <w:p w:rsidR="0038239B" w:rsidRDefault="0038239B" w:rsidP="00264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39B" w:rsidRPr="005C0F97" w:rsidRDefault="0038239B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38239B" w:rsidRPr="005700BE" w:rsidRDefault="0038239B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583332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583332" w:rsidRPr="005C0F97">
      <w:rPr>
        <w:rFonts w:cs="Arial"/>
        <w:i/>
        <w:color w:val="7F7F7F"/>
        <w:sz w:val="18"/>
        <w:szCs w:val="18"/>
      </w:rPr>
      <w:fldChar w:fldCharType="separate"/>
    </w:r>
    <w:r w:rsidR="00912BC5">
      <w:rPr>
        <w:rFonts w:cs="Arial"/>
        <w:i/>
        <w:noProof/>
        <w:color w:val="7F7F7F"/>
        <w:sz w:val="18"/>
        <w:szCs w:val="18"/>
      </w:rPr>
      <w:t>1</w:t>
    </w:r>
    <w:r w:rsidR="00583332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583332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583332" w:rsidRPr="005C0F97">
      <w:rPr>
        <w:rFonts w:cs="Arial"/>
        <w:i/>
        <w:color w:val="7F7F7F"/>
        <w:sz w:val="18"/>
        <w:szCs w:val="18"/>
      </w:rPr>
      <w:fldChar w:fldCharType="separate"/>
    </w:r>
    <w:r w:rsidR="00912BC5">
      <w:rPr>
        <w:rFonts w:cs="Arial"/>
        <w:i/>
        <w:noProof/>
        <w:color w:val="7F7F7F"/>
        <w:sz w:val="18"/>
        <w:szCs w:val="18"/>
      </w:rPr>
      <w:t>1</w:t>
    </w:r>
    <w:r w:rsidR="00583332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39B" w:rsidRDefault="0038239B" w:rsidP="00264229">
      <w:r>
        <w:separator/>
      </w:r>
    </w:p>
  </w:footnote>
  <w:footnote w:type="continuationSeparator" w:id="0">
    <w:p w:rsidR="0038239B" w:rsidRDefault="0038239B" w:rsidP="00264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 w15:restartNumberingAfterBreak="0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 w15:restartNumberingAfterBreak="0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 w15:restartNumberingAfterBreak="0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 w15:restartNumberingAfterBreak="0">
    <w:nsid w:val="05827FD6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2B5B0E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9226361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34A4B72"/>
    <w:multiLevelType w:val="hybridMultilevel"/>
    <w:tmpl w:val="C18A4E92"/>
    <w:lvl w:ilvl="0" w:tplc="ADE486D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0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975496"/>
    <w:multiLevelType w:val="hybridMultilevel"/>
    <w:tmpl w:val="B11C2420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64048B4"/>
    <w:multiLevelType w:val="hybridMultilevel"/>
    <w:tmpl w:val="D6A8773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273701"/>
    <w:multiLevelType w:val="hybridMultilevel"/>
    <w:tmpl w:val="C6B6AF28"/>
    <w:lvl w:ilvl="0" w:tplc="0FF6B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21" w15:restartNumberingAfterBreak="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99E1862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4"/>
  </w:num>
  <w:num w:numId="4">
    <w:abstractNumId w:val="20"/>
  </w:num>
  <w:num w:numId="5">
    <w:abstractNumId w:val="22"/>
  </w:num>
  <w:num w:numId="6">
    <w:abstractNumId w:val="21"/>
  </w:num>
  <w:num w:numId="7">
    <w:abstractNumId w:val="23"/>
  </w:num>
  <w:num w:numId="8">
    <w:abstractNumId w:val="16"/>
  </w:num>
  <w:num w:numId="9">
    <w:abstractNumId w:val="12"/>
  </w:num>
  <w:num w:numId="10">
    <w:abstractNumId w:val="15"/>
  </w:num>
  <w:num w:numId="11">
    <w:abstractNumId w:val="19"/>
  </w:num>
  <w:num w:numId="12">
    <w:abstractNumId w:val="18"/>
  </w:num>
  <w:num w:numId="13">
    <w:abstractNumId w:val="11"/>
  </w:num>
  <w:num w:numId="14">
    <w:abstractNumId w:val="9"/>
  </w:num>
  <w:num w:numId="15">
    <w:abstractNumId w:val="10"/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0205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0D98"/>
    <w:rsid w:val="00121451"/>
    <w:rsid w:val="00126359"/>
    <w:rsid w:val="0012779C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D71"/>
    <w:rsid w:val="00174520"/>
    <w:rsid w:val="001752B6"/>
    <w:rsid w:val="00187A5E"/>
    <w:rsid w:val="00190EB4"/>
    <w:rsid w:val="00191CA6"/>
    <w:rsid w:val="001936F3"/>
    <w:rsid w:val="00197D5B"/>
    <w:rsid w:val="001A35F3"/>
    <w:rsid w:val="001A5B1A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54AF"/>
    <w:rsid w:val="001C6C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4648"/>
    <w:rsid w:val="00205CDA"/>
    <w:rsid w:val="00207A35"/>
    <w:rsid w:val="00207BD9"/>
    <w:rsid w:val="002102C6"/>
    <w:rsid w:val="00215C3D"/>
    <w:rsid w:val="00217704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546D4"/>
    <w:rsid w:val="00262A29"/>
    <w:rsid w:val="0026389A"/>
    <w:rsid w:val="00264229"/>
    <w:rsid w:val="00265B09"/>
    <w:rsid w:val="00266A11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02A"/>
    <w:rsid w:val="00291296"/>
    <w:rsid w:val="002960AF"/>
    <w:rsid w:val="002965C9"/>
    <w:rsid w:val="002A0E4D"/>
    <w:rsid w:val="002A1917"/>
    <w:rsid w:val="002A2B50"/>
    <w:rsid w:val="002A38D5"/>
    <w:rsid w:val="002A4F26"/>
    <w:rsid w:val="002A5494"/>
    <w:rsid w:val="002B033D"/>
    <w:rsid w:val="002B039D"/>
    <w:rsid w:val="002B11BB"/>
    <w:rsid w:val="002B2089"/>
    <w:rsid w:val="002B2580"/>
    <w:rsid w:val="002B6398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44AA0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5B5B"/>
    <w:rsid w:val="00366017"/>
    <w:rsid w:val="003674A2"/>
    <w:rsid w:val="0036756B"/>
    <w:rsid w:val="00380698"/>
    <w:rsid w:val="003820E2"/>
    <w:rsid w:val="0038239B"/>
    <w:rsid w:val="00385EA3"/>
    <w:rsid w:val="00386A9A"/>
    <w:rsid w:val="00387583"/>
    <w:rsid w:val="003928F0"/>
    <w:rsid w:val="00393259"/>
    <w:rsid w:val="00394384"/>
    <w:rsid w:val="003960D8"/>
    <w:rsid w:val="003A1BFE"/>
    <w:rsid w:val="003A1DA7"/>
    <w:rsid w:val="003A29CE"/>
    <w:rsid w:val="003A46BE"/>
    <w:rsid w:val="003A6035"/>
    <w:rsid w:val="003A62F3"/>
    <w:rsid w:val="003A687F"/>
    <w:rsid w:val="003A7D7D"/>
    <w:rsid w:val="003B1939"/>
    <w:rsid w:val="003B2CEB"/>
    <w:rsid w:val="003B341A"/>
    <w:rsid w:val="003B3956"/>
    <w:rsid w:val="003C2115"/>
    <w:rsid w:val="003C32BB"/>
    <w:rsid w:val="003C6137"/>
    <w:rsid w:val="003C76E7"/>
    <w:rsid w:val="003D53DB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E73"/>
    <w:rsid w:val="00401665"/>
    <w:rsid w:val="00401737"/>
    <w:rsid w:val="00402332"/>
    <w:rsid w:val="00410616"/>
    <w:rsid w:val="00416A8F"/>
    <w:rsid w:val="00417911"/>
    <w:rsid w:val="00417954"/>
    <w:rsid w:val="0042467C"/>
    <w:rsid w:val="004276DB"/>
    <w:rsid w:val="00427A9B"/>
    <w:rsid w:val="004318C3"/>
    <w:rsid w:val="00431C7C"/>
    <w:rsid w:val="0043485B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588A"/>
    <w:rsid w:val="00455A6B"/>
    <w:rsid w:val="0046297E"/>
    <w:rsid w:val="00464F52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1217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332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3137"/>
    <w:rsid w:val="005A3487"/>
    <w:rsid w:val="005A3DF0"/>
    <w:rsid w:val="005A6DA6"/>
    <w:rsid w:val="005A7D47"/>
    <w:rsid w:val="005B0BC1"/>
    <w:rsid w:val="005B1E8A"/>
    <w:rsid w:val="005B2964"/>
    <w:rsid w:val="005B4109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D5D95"/>
    <w:rsid w:val="005E00DF"/>
    <w:rsid w:val="005F1855"/>
    <w:rsid w:val="005F1FC2"/>
    <w:rsid w:val="0060063C"/>
    <w:rsid w:val="00600A00"/>
    <w:rsid w:val="00601246"/>
    <w:rsid w:val="00601C1D"/>
    <w:rsid w:val="00602822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32F0D"/>
    <w:rsid w:val="0063674F"/>
    <w:rsid w:val="00640CC1"/>
    <w:rsid w:val="00645499"/>
    <w:rsid w:val="0064550C"/>
    <w:rsid w:val="00645530"/>
    <w:rsid w:val="00651488"/>
    <w:rsid w:val="006517D8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274E"/>
    <w:rsid w:val="00684FD1"/>
    <w:rsid w:val="0069096F"/>
    <w:rsid w:val="00693FDE"/>
    <w:rsid w:val="0069422F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4D03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36AA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1DBC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5479"/>
    <w:rsid w:val="008970A4"/>
    <w:rsid w:val="008A1C4B"/>
    <w:rsid w:val="008B0C92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D7F69"/>
    <w:rsid w:val="008E02BC"/>
    <w:rsid w:val="008E0F97"/>
    <w:rsid w:val="008E1B72"/>
    <w:rsid w:val="008E23CE"/>
    <w:rsid w:val="008E3081"/>
    <w:rsid w:val="008F078F"/>
    <w:rsid w:val="008F49F8"/>
    <w:rsid w:val="009000B2"/>
    <w:rsid w:val="00900841"/>
    <w:rsid w:val="00912BC5"/>
    <w:rsid w:val="009138A3"/>
    <w:rsid w:val="009155DF"/>
    <w:rsid w:val="009219AE"/>
    <w:rsid w:val="00922C8A"/>
    <w:rsid w:val="00923708"/>
    <w:rsid w:val="00925EDD"/>
    <w:rsid w:val="0093174D"/>
    <w:rsid w:val="009337EA"/>
    <w:rsid w:val="00934969"/>
    <w:rsid w:val="00934D66"/>
    <w:rsid w:val="00936116"/>
    <w:rsid w:val="00936E74"/>
    <w:rsid w:val="009401BF"/>
    <w:rsid w:val="00944EF2"/>
    <w:rsid w:val="0095026C"/>
    <w:rsid w:val="009531AF"/>
    <w:rsid w:val="009555DD"/>
    <w:rsid w:val="009603FD"/>
    <w:rsid w:val="009604B4"/>
    <w:rsid w:val="00962797"/>
    <w:rsid w:val="00971D4D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C4B7B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4B4C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35BC"/>
    <w:rsid w:val="00A149DC"/>
    <w:rsid w:val="00A1587C"/>
    <w:rsid w:val="00A1628A"/>
    <w:rsid w:val="00A174D6"/>
    <w:rsid w:val="00A25F7A"/>
    <w:rsid w:val="00A318AA"/>
    <w:rsid w:val="00A332EB"/>
    <w:rsid w:val="00A351A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235E"/>
    <w:rsid w:val="00A730D8"/>
    <w:rsid w:val="00A804AF"/>
    <w:rsid w:val="00A81C34"/>
    <w:rsid w:val="00A87C99"/>
    <w:rsid w:val="00A9488F"/>
    <w:rsid w:val="00A9691D"/>
    <w:rsid w:val="00A96CB3"/>
    <w:rsid w:val="00A97398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1A45"/>
    <w:rsid w:val="00AF2D9C"/>
    <w:rsid w:val="00AF487F"/>
    <w:rsid w:val="00AF4BBB"/>
    <w:rsid w:val="00AF5F30"/>
    <w:rsid w:val="00B05F4A"/>
    <w:rsid w:val="00B06EDA"/>
    <w:rsid w:val="00B111E6"/>
    <w:rsid w:val="00B1139C"/>
    <w:rsid w:val="00B20BAE"/>
    <w:rsid w:val="00B226DA"/>
    <w:rsid w:val="00B25EB2"/>
    <w:rsid w:val="00B317B2"/>
    <w:rsid w:val="00B32720"/>
    <w:rsid w:val="00B32A01"/>
    <w:rsid w:val="00B337CC"/>
    <w:rsid w:val="00B42A95"/>
    <w:rsid w:val="00B46191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7E97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59A6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496"/>
    <w:rsid w:val="00C4098C"/>
    <w:rsid w:val="00C41758"/>
    <w:rsid w:val="00C45522"/>
    <w:rsid w:val="00C460FA"/>
    <w:rsid w:val="00C46AD4"/>
    <w:rsid w:val="00C4742B"/>
    <w:rsid w:val="00C476AC"/>
    <w:rsid w:val="00C50135"/>
    <w:rsid w:val="00C50C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3F9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430"/>
    <w:rsid w:val="00CC0A8D"/>
    <w:rsid w:val="00CC0EF3"/>
    <w:rsid w:val="00CC55C4"/>
    <w:rsid w:val="00CC5B3E"/>
    <w:rsid w:val="00CD00B7"/>
    <w:rsid w:val="00CD048B"/>
    <w:rsid w:val="00CD314D"/>
    <w:rsid w:val="00CD5D40"/>
    <w:rsid w:val="00CD7EB0"/>
    <w:rsid w:val="00CE09C9"/>
    <w:rsid w:val="00CE0DB8"/>
    <w:rsid w:val="00CE103E"/>
    <w:rsid w:val="00CE37E7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21ED"/>
    <w:rsid w:val="00D55C5E"/>
    <w:rsid w:val="00D5615E"/>
    <w:rsid w:val="00D60AE2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6"/>
    <w:rsid w:val="00DB5EE5"/>
    <w:rsid w:val="00DB63ED"/>
    <w:rsid w:val="00DC003E"/>
    <w:rsid w:val="00DC0FAC"/>
    <w:rsid w:val="00DC3132"/>
    <w:rsid w:val="00DC4236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07B44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12E4"/>
    <w:rsid w:val="00E22213"/>
    <w:rsid w:val="00E22BAB"/>
    <w:rsid w:val="00E23925"/>
    <w:rsid w:val="00E257CA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67394"/>
    <w:rsid w:val="00E74360"/>
    <w:rsid w:val="00E749DB"/>
    <w:rsid w:val="00E76786"/>
    <w:rsid w:val="00E82252"/>
    <w:rsid w:val="00E8434C"/>
    <w:rsid w:val="00E85A2D"/>
    <w:rsid w:val="00E873ED"/>
    <w:rsid w:val="00E87B92"/>
    <w:rsid w:val="00E938FC"/>
    <w:rsid w:val="00EA13C1"/>
    <w:rsid w:val="00EA141E"/>
    <w:rsid w:val="00EA2266"/>
    <w:rsid w:val="00EA363B"/>
    <w:rsid w:val="00EB1ED5"/>
    <w:rsid w:val="00EB21EF"/>
    <w:rsid w:val="00EB3B89"/>
    <w:rsid w:val="00EB6600"/>
    <w:rsid w:val="00EC0C6D"/>
    <w:rsid w:val="00EC26DE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2CE6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4764B"/>
    <w:rsid w:val="00F51046"/>
    <w:rsid w:val="00F5183C"/>
    <w:rsid w:val="00F542EE"/>
    <w:rsid w:val="00F57988"/>
    <w:rsid w:val="00F6063D"/>
    <w:rsid w:val="00F61C7C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2125"/>
    <w:rsid w:val="00FA3939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  <w15:docId w15:val="{43C1A2DB-A1A8-4294-83BD-0BE0F8220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9"/>
      </w:numPr>
      <w:jc w:val="both"/>
    </w:pPr>
    <w:rPr>
      <w:rFonts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20401-FDBC-42AC-84D3-61149FF4B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D1F6495C.dotm</Template>
  <TotalTime>99</TotalTime>
  <Pages>1</Pages>
  <Words>214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Bouzková Lucie</cp:lastModifiedBy>
  <cp:revision>42</cp:revision>
  <cp:lastPrinted>2012-11-12T13:41:00Z</cp:lastPrinted>
  <dcterms:created xsi:type="dcterms:W3CDTF">2013-09-12T07:54:00Z</dcterms:created>
  <dcterms:modified xsi:type="dcterms:W3CDTF">2018-05-11T05:55:00Z</dcterms:modified>
</cp:coreProperties>
</file>